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77777777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prac pomiarowych, badań pomontażowych,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530FA823" w14:textId="77835DFA" w:rsidR="00FF237D" w:rsidRPr="004B4087" w:rsidRDefault="00DA6B68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 w:rsidRPr="00DA6B6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Wymiana istniejącego rozłącznika sterowanego radiem(wraz ze sterownikiem i terminalem komunikacyjnym) bez wymiany słupa SN, w miejscowości Mątewki, gm. Mokrsko GPS(51.2105906, 18.4509365)</w:t>
      </w:r>
      <w:r w:rsidR="00812DA1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</w:t>
      </w:r>
      <w:r w:rsidR="000C78A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 zakresie:</w:t>
      </w:r>
    </w:p>
    <w:p w14:paraId="21DB8096" w14:textId="756B3F2C" w:rsidR="00FF237D" w:rsidRPr="004B4087" w:rsidRDefault="000C78A7" w:rsidP="00FF237D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wymiana istniejącego rozłącznika SN nr 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7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F96C67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R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DA6B6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1662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na nowy rozłącznik SN sterowany zdalnie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.</w:t>
      </w:r>
    </w:p>
    <w:p w14:paraId="7CE0CF88" w14:textId="77777777" w:rsidR="00FF237D" w:rsidRPr="004B4087" w:rsidRDefault="00FF237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reklozer</w:t>
      </w:r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reklozera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reklozera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>, dla wymienianych reklozerów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Połączenia prądowe obwodów pierwotnych realizować przewodem w niepełnej izolacji typu AASXSn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nn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>systemu nadzoru dyspozytorskiego WindEX</w:t>
      </w:r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o</w:t>
      </w:r>
      <w:r w:rsidR="00BE08BD" w:rsidRPr="004B4087">
        <w:rPr>
          <w:rFonts w:ascii="Verdana" w:hAnsi="Verdana" w:cs="Calibri"/>
          <w:sz w:val="18"/>
          <w:szCs w:val="18"/>
        </w:rPr>
        <w:t xml:space="preserve">C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lastRenderedPageBreak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kombisensorów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Sygnalizację wraz z pomiarami z zainstalowanego łącznika SN należy zaimplementować do systemu nadzoru dyspozytorskiego WindEX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3BDBCEF3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 w:rsidR="000C78A7">
        <w:rPr>
          <w:rFonts w:ascii="Verdana" w:hAnsi="Verdana" w:cs="Calibri"/>
          <w:color w:val="FF0000"/>
          <w:sz w:val="18"/>
          <w:szCs w:val="18"/>
        </w:rPr>
        <w:t xml:space="preserve"> 5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WindEX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WindEX,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2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18A4ABC1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1A1FBF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1A1FBF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4B4087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celu dotrzymania maksymalnych czasów 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="00373790"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łączeń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14:paraId="4EC0CA7F" w14:textId="77777777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Stacje transformatorowe 15/0,4 kV wskazane przez Zamawiającego do zasilania jednostkami prądotwórczymi:</w:t>
      </w:r>
    </w:p>
    <w:p w14:paraId="55253E21" w14:textId="2B4A1934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FD3F24">
        <w:rPr>
          <w:rFonts w:ascii="Verdana" w:hAnsi="Verdana"/>
          <w:bCs/>
          <w:color w:val="FF0000"/>
          <w:sz w:val="18"/>
          <w:szCs w:val="18"/>
          <w:lang w:val="x-none" w:eastAsia="x-none"/>
        </w:rPr>
        <w:t>Mątewki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7-</w:t>
      </w:r>
      <w:r w:rsidR="00FD3F24">
        <w:rPr>
          <w:rFonts w:ascii="Verdana" w:hAnsi="Verdana"/>
          <w:bCs/>
          <w:color w:val="FF0000"/>
          <w:sz w:val="18"/>
          <w:szCs w:val="18"/>
          <w:lang w:val="x-none" w:eastAsia="x-none"/>
        </w:rPr>
        <w:t>0126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– </w:t>
      </w:r>
      <w:r w:rsidR="00FD3F24">
        <w:rPr>
          <w:rFonts w:ascii="Verdana" w:hAnsi="Verdana"/>
          <w:bCs/>
          <w:color w:val="FF0000"/>
          <w:sz w:val="18"/>
          <w:szCs w:val="18"/>
          <w:lang w:val="x-none" w:eastAsia="x-none"/>
        </w:rPr>
        <w:t>63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10CD6995" w14:textId="73519163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FD3F24">
        <w:rPr>
          <w:rFonts w:ascii="Verdana" w:hAnsi="Verdana"/>
          <w:bCs/>
          <w:color w:val="FF0000"/>
          <w:sz w:val="18"/>
          <w:szCs w:val="18"/>
          <w:lang w:val="x-none" w:eastAsia="x-none"/>
        </w:rPr>
        <w:t>Kazimierz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7-</w:t>
      </w:r>
      <w:r w:rsidR="00FD3F24">
        <w:rPr>
          <w:rFonts w:ascii="Verdana" w:hAnsi="Verdana"/>
          <w:bCs/>
          <w:color w:val="FF0000"/>
          <w:sz w:val="18"/>
          <w:szCs w:val="18"/>
          <w:lang w:val="x-none" w:eastAsia="x-none"/>
        </w:rPr>
        <w:t>1005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-</w:t>
      </w:r>
      <w:r w:rsidR="00FD3F24">
        <w:rPr>
          <w:rFonts w:ascii="Verdana" w:hAnsi="Verdana"/>
          <w:bCs/>
          <w:color w:val="FF0000"/>
          <w:sz w:val="18"/>
          <w:szCs w:val="18"/>
          <w:lang w:val="x-none" w:eastAsia="x-none"/>
        </w:rPr>
        <w:t>63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kVA,</w:t>
      </w:r>
      <w:r w:rsidR="007F3A41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</w:t>
      </w:r>
    </w:p>
    <w:p w14:paraId="33583AB1" w14:textId="2D42CDC2" w:rsidR="00270EDF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bookmarkStart w:id="3" w:name="_Hlk215642724"/>
      <w:r w:rsidR="00FD3F24">
        <w:rPr>
          <w:rFonts w:ascii="Verdana" w:hAnsi="Verdana"/>
          <w:bCs/>
          <w:color w:val="FF0000"/>
          <w:sz w:val="18"/>
          <w:szCs w:val="18"/>
          <w:lang w:val="x-none" w:eastAsia="x-none"/>
        </w:rPr>
        <w:t>M</w:t>
      </w:r>
      <w:r w:rsidR="000A37B2">
        <w:rPr>
          <w:rFonts w:ascii="Verdana" w:hAnsi="Verdana"/>
          <w:bCs/>
          <w:color w:val="FF0000"/>
          <w:sz w:val="18"/>
          <w:szCs w:val="18"/>
          <w:lang w:val="x-none" w:eastAsia="x-none"/>
        </w:rPr>
        <w:t>ą</w:t>
      </w:r>
      <w:r w:rsidR="00FD3F24">
        <w:rPr>
          <w:rFonts w:ascii="Verdana" w:hAnsi="Verdana"/>
          <w:bCs/>
          <w:color w:val="FF0000"/>
          <w:sz w:val="18"/>
          <w:szCs w:val="18"/>
          <w:lang w:val="x-none" w:eastAsia="x-none"/>
        </w:rPr>
        <w:t>tewki Kol.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7-</w:t>
      </w:r>
      <w:r w:rsidR="00FD3F24">
        <w:rPr>
          <w:rFonts w:ascii="Verdana" w:hAnsi="Verdana"/>
          <w:bCs/>
          <w:color w:val="FF0000"/>
          <w:sz w:val="18"/>
          <w:szCs w:val="18"/>
          <w:lang w:val="x-none" w:eastAsia="x-none"/>
        </w:rPr>
        <w:t>1007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-</w:t>
      </w:r>
      <w:r w:rsidR="00FD3F24">
        <w:rPr>
          <w:rFonts w:ascii="Verdana" w:hAnsi="Verdana"/>
          <w:bCs/>
          <w:color w:val="FF0000"/>
          <w:sz w:val="18"/>
          <w:szCs w:val="18"/>
          <w:lang w:val="x-none" w:eastAsia="x-none"/>
        </w:rPr>
        <w:t>40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bookmarkEnd w:id="3"/>
      <w:r w:rsidR="00FD3F24">
        <w:rPr>
          <w:rFonts w:ascii="Verdana" w:hAnsi="Verdana"/>
          <w:bCs/>
          <w:color w:val="FF0000"/>
          <w:sz w:val="18"/>
          <w:szCs w:val="18"/>
          <w:lang w:val="x-none" w:eastAsia="x-none"/>
        </w:rPr>
        <w:t>.</w:t>
      </w:r>
    </w:p>
    <w:p w14:paraId="0958C505" w14:textId="529F64EE" w:rsidR="00400AD7" w:rsidRPr="004B4087" w:rsidRDefault="006815AE" w:rsidP="00FD3F24">
      <w:pPr>
        <w:pStyle w:val="Akapitzlist"/>
        <w:ind w:left="1080"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400AD7" w:rsidRPr="004B4087">
        <w:rPr>
          <w:rFonts w:ascii="Verdana" w:hAnsi="Verdana"/>
          <w:sz w:val="18"/>
          <w:szCs w:val="18"/>
        </w:rPr>
        <w:t xml:space="preserve">Zamawiający zobowiązuje Wykonawcę do złożenia w terminie 10 dni od momentu zawarcia umowy </w:t>
      </w:r>
      <w:r w:rsidR="001F4B3E" w:rsidRPr="004B4087">
        <w:rPr>
          <w:rFonts w:ascii="Verdana" w:hAnsi="Verdana"/>
          <w:sz w:val="18"/>
          <w:szCs w:val="18"/>
        </w:rPr>
        <w:t xml:space="preserve">oraz uzgodnienia dokumentacji technicznej  </w:t>
      </w:r>
      <w:r w:rsidR="00400AD7" w:rsidRPr="004B4087">
        <w:rPr>
          <w:rFonts w:ascii="Verdana" w:hAnsi="Verdana"/>
          <w:sz w:val="18"/>
          <w:szCs w:val="18"/>
        </w:rPr>
        <w:t xml:space="preserve">zgłoszenia i uzgodnienia Harmonogramu planowanych wyłączeń zgodnego ze złożoną ofertą (załącznik nr 1 do umowy)  i warunkami </w:t>
      </w:r>
      <w:r w:rsidR="003E358F" w:rsidRPr="004B4087">
        <w:rPr>
          <w:rFonts w:ascii="Verdana" w:hAnsi="Verdana"/>
          <w:sz w:val="18"/>
          <w:szCs w:val="18"/>
        </w:rPr>
        <w:t>ogłoszenia</w:t>
      </w:r>
      <w:r w:rsidR="00400AD7" w:rsidRPr="004B4087">
        <w:rPr>
          <w:rFonts w:ascii="Verdana" w:hAnsi="Verdana"/>
          <w:sz w:val="18"/>
          <w:szCs w:val="18"/>
        </w:rPr>
        <w:t>, jednak nie później niż w terminie 21 dni przed planowanym terminem wyłączenia. Wymaga się akceptacji harmonogramu prac przez Inspektora Nadzoru oraz pracownika Centrum Dyspozytorskiego w Rejonie Energetycznym. Bez wymienionych akceptacji Wykonawca nie będzie dopuszczany do prac na sieci elektroenergetycznej.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64C34BF6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</w:t>
      </w:r>
      <w:r w:rsidR="000C78A7">
        <w:rPr>
          <w:rFonts w:ascii="Verdana" w:hAnsi="Verdana"/>
          <w:sz w:val="18"/>
          <w:szCs w:val="18"/>
          <w:lang w:eastAsia="x-none"/>
        </w:rPr>
        <w:t>a</w:t>
      </w:r>
      <w:r w:rsidRPr="004B4087">
        <w:rPr>
          <w:rFonts w:ascii="Verdana" w:hAnsi="Verdana"/>
          <w:sz w:val="18"/>
          <w:szCs w:val="18"/>
          <w:lang w:eastAsia="x-none"/>
        </w:rPr>
        <w:t xml:space="preserve">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4B408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6DBA1" w14:textId="77777777" w:rsidR="00BC6DB7" w:rsidRDefault="00BC6DB7">
      <w:r>
        <w:separator/>
      </w:r>
    </w:p>
  </w:endnote>
  <w:endnote w:type="continuationSeparator" w:id="0">
    <w:p w14:paraId="2C5D7A2F" w14:textId="77777777" w:rsidR="00BC6DB7" w:rsidRDefault="00BC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7FB3" w14:textId="77777777" w:rsidR="00F6509D" w:rsidRDefault="00F650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9A91" w14:textId="77777777" w:rsidR="00F6509D" w:rsidRDefault="00F650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0355A" w14:textId="77777777" w:rsidR="00BC6DB7" w:rsidRDefault="00BC6DB7">
      <w:r>
        <w:separator/>
      </w:r>
    </w:p>
  </w:footnote>
  <w:footnote w:type="continuationSeparator" w:id="0">
    <w:p w14:paraId="0F722D34" w14:textId="77777777" w:rsidR="00BC6DB7" w:rsidRDefault="00BC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2245F" w14:textId="77777777" w:rsidR="00F6509D" w:rsidRDefault="00F650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6B2C28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6A954BED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C8EBB21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B93A753" w14:textId="1F966BF0" w:rsidR="006E5BE4" w:rsidRPr="006B2C28" w:rsidRDefault="00F6509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6509D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POST/DYS/OLD/GZ/04648/2025</w:t>
          </w:r>
        </w:p>
      </w:tc>
      <w:tc>
        <w:tcPr>
          <w:tcW w:w="977" w:type="dxa"/>
          <w:vAlign w:val="center"/>
        </w:tcPr>
        <w:p w14:paraId="7A86EDDF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0D41078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9B525" w14:textId="77777777" w:rsidR="00F6509D" w:rsidRDefault="00F650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E76488"/>
    <w:multiLevelType w:val="hybridMultilevel"/>
    <w:tmpl w:val="8370C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1"/>
  </w:num>
  <w:num w:numId="2" w16cid:durableId="1417820511">
    <w:abstractNumId w:val="73"/>
  </w:num>
  <w:num w:numId="3" w16cid:durableId="823743319">
    <w:abstractNumId w:val="77"/>
  </w:num>
  <w:num w:numId="4" w16cid:durableId="1847404749">
    <w:abstractNumId w:val="82"/>
  </w:num>
  <w:num w:numId="5" w16cid:durableId="677080652">
    <w:abstractNumId w:val="71"/>
  </w:num>
  <w:num w:numId="6" w16cid:durableId="1655571189">
    <w:abstractNumId w:val="79"/>
  </w:num>
  <w:num w:numId="7" w16cid:durableId="1378819927">
    <w:abstractNumId w:val="86"/>
  </w:num>
  <w:num w:numId="8" w16cid:durableId="1991982605">
    <w:abstractNumId w:val="85"/>
  </w:num>
  <w:num w:numId="9" w16cid:durableId="1550798966">
    <w:abstractNumId w:val="61"/>
  </w:num>
  <w:num w:numId="10" w16cid:durableId="1858890239">
    <w:abstractNumId w:val="84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4"/>
  </w:num>
  <w:num w:numId="16" w16cid:durableId="65617422">
    <w:abstractNumId w:val="80"/>
  </w:num>
  <w:num w:numId="17" w16cid:durableId="2968421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4"/>
  </w:num>
  <w:num w:numId="20" w16cid:durableId="1289386980">
    <w:abstractNumId w:val="62"/>
  </w:num>
  <w:num w:numId="21" w16cid:durableId="445348233">
    <w:abstractNumId w:val="72"/>
  </w:num>
  <w:num w:numId="22" w16cid:durableId="1407847408">
    <w:abstractNumId w:val="68"/>
  </w:num>
  <w:num w:numId="23" w16cid:durableId="1155956086">
    <w:abstractNumId w:val="60"/>
  </w:num>
  <w:num w:numId="24" w16cid:durableId="224265543">
    <w:abstractNumId w:val="83"/>
  </w:num>
  <w:num w:numId="25" w16cid:durableId="710225115">
    <w:abstractNumId w:val="70"/>
  </w:num>
  <w:num w:numId="26" w16cid:durableId="1534734910">
    <w:abstractNumId w:val="54"/>
  </w:num>
  <w:num w:numId="27" w16cid:durableId="1407536372">
    <w:abstractNumId w:val="75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6"/>
  </w:num>
  <w:num w:numId="33" w16cid:durableId="443961775">
    <w:abstractNumId w:val="66"/>
  </w:num>
  <w:num w:numId="34" w16cid:durableId="874393811">
    <w:abstractNumId w:val="78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87"/>
  </w:num>
  <w:num w:numId="38" w16cid:durableId="1316035656">
    <w:abstractNumId w:val="69"/>
  </w:num>
  <w:num w:numId="39" w16cid:durableId="138889105">
    <w:abstractNumId w:val="5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6A19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973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37B2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C78A7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1FBF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077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11D0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77CE0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106E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11D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47989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0BAB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14A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E7F00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590A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5D71"/>
    <w:rsid w:val="004466B2"/>
    <w:rsid w:val="004469AA"/>
    <w:rsid w:val="0044715E"/>
    <w:rsid w:val="0044735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46FB"/>
    <w:rsid w:val="005A52F7"/>
    <w:rsid w:val="005A55EB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255A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5AE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35D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118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3A41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2DA1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4F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1017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7C2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2F44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4F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206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494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2D41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6DB7"/>
    <w:rsid w:val="00BC77D6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8BD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30D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60C"/>
    <w:rsid w:val="00C74722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0E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1A62"/>
    <w:rsid w:val="00D5370B"/>
    <w:rsid w:val="00D54176"/>
    <w:rsid w:val="00D546E5"/>
    <w:rsid w:val="00D54FCC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A6B6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6B0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04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1773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0BB2"/>
    <w:rsid w:val="00F60C67"/>
    <w:rsid w:val="00F61789"/>
    <w:rsid w:val="00F62858"/>
    <w:rsid w:val="00F63114"/>
    <w:rsid w:val="00F64289"/>
    <w:rsid w:val="00F647EA"/>
    <w:rsid w:val="00F64DA2"/>
    <w:rsid w:val="00F6509D"/>
    <w:rsid w:val="00F658CE"/>
    <w:rsid w:val="00F66898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76C02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3F24"/>
    <w:rsid w:val="00FD5291"/>
    <w:rsid w:val="00FD6672"/>
    <w:rsid w:val="00FD71C9"/>
    <w:rsid w:val="00FD7EA0"/>
    <w:rsid w:val="00FE05E5"/>
    <w:rsid w:val="00FE193A"/>
    <w:rsid w:val="00FE762C"/>
    <w:rsid w:val="00FE7E68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część 2.docx</dmsv2BaseFileName>
    <dmsv2BaseDisplayName xmlns="http://schemas.microsoft.com/sharepoint/v3">Załącznik nr 1.3 do SWZ część 2</dmsv2BaseDisplayName>
    <dmsv2SWPP2ObjectNumber xmlns="http://schemas.microsoft.com/sharepoint/v3">POST/DYS/OLD/GZ/04648/2025                        </dmsv2SWPP2ObjectNumber>
    <dmsv2SWPP2SumMD5 xmlns="http://schemas.microsoft.com/sharepoint/v3">21e35b0c52cf4aa34297d9d0b11707fa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24118898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JEUP5JKVCYQC-922955212-22548</_dlc_DocId>
    <_dlc_DocIdUrl xmlns="a19cb1c7-c5c7-46d4-85ae-d83685407bba">
      <Url>https://swpp2.dms.gkpge.pl/sites/41/_layouts/15/DocIdRedir.aspx?ID=JEUP5JKVCYQC-922955212-22548</Url>
      <Description>JEUP5JKVCYQC-922955212-22548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A20989F-C98B-470E-A309-BB1AB635E08A}"/>
</file>

<file path=customXml/itemProps2.xml><?xml version="1.0" encoding="utf-8"?>
<ds:datastoreItem xmlns:ds="http://schemas.openxmlformats.org/officeDocument/2006/customXml" ds:itemID="{01721BE9-C409-4872-BC52-0F9F5CBAD0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6F627DEF-AA90-4D42-BE28-ABFD74C30F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0B8FE80-FAD5-45BF-913C-76130BA1D82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1375</Words>
  <Characters>9892</Characters>
  <Application>Microsoft Office Word</Application>
  <DocSecurity>0</DocSecurity>
  <Lines>82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2026-01-13T05:57:00Z</dcterms:created>
  <dcterms:modified xsi:type="dcterms:W3CDTF">2026-01-13T05:58:00Z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c857568b-54a7-467b-a57d-f94a4662c817</vt:lpwstr>
  </property>
</Properties>
</file>